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78FF4" w14:textId="6AB236A2" w:rsidR="00522EC0" w:rsidRPr="00706EE4" w:rsidRDefault="00522EC0" w:rsidP="00522EC0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06EE4">
        <w:rPr>
          <w:rFonts w:ascii="Times New Roman" w:eastAsia="Arial" w:hAnsi="Times New Roman" w:cs="Times New Roman"/>
          <w:b/>
          <w:sz w:val="24"/>
          <w:szCs w:val="24"/>
        </w:rPr>
        <w:t>PÁLYÁZATI FELHÍVÁS</w:t>
      </w:r>
    </w:p>
    <w:p w14:paraId="5DFA84E4" w14:textId="09C09B4F" w:rsidR="00522EC0" w:rsidRPr="00810C2D" w:rsidRDefault="00522EC0" w:rsidP="00522EC0">
      <w:pPr>
        <w:spacing w:line="0" w:lineRule="atLeast"/>
        <w:ind w:right="2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810C2D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810C2D">
        <w:rPr>
          <w:rFonts w:ascii="Times New Roman" w:eastAsia="Arial" w:hAnsi="Times New Roman" w:cs="Times New Roman"/>
          <w:sz w:val="24"/>
          <w:szCs w:val="24"/>
        </w:rPr>
        <w:t>Várm</w:t>
      </w:r>
      <w:r w:rsidRPr="00810C2D">
        <w:rPr>
          <w:rFonts w:ascii="Times New Roman" w:eastAsia="Arial" w:hAnsi="Times New Roman" w:cs="Times New Roman"/>
          <w:sz w:val="24"/>
          <w:szCs w:val="24"/>
        </w:rPr>
        <w:t>egyei Vizsgaközpont</w:t>
      </w:r>
    </w:p>
    <w:p w14:paraId="6EC90567" w14:textId="77777777" w:rsidR="00522EC0" w:rsidRPr="00810C2D" w:rsidRDefault="000F32CA" w:rsidP="00522EC0">
      <w:pPr>
        <w:spacing w:line="0" w:lineRule="atLeast"/>
        <w:ind w:right="2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06EE4">
        <w:rPr>
          <w:rFonts w:ascii="Times New Roman" w:eastAsia="Arial" w:hAnsi="Times New Roman" w:cs="Times New Roman"/>
          <w:b/>
          <w:sz w:val="24"/>
          <w:szCs w:val="24"/>
        </w:rPr>
        <w:t>V</w:t>
      </w:r>
      <w:r w:rsidR="00BB2C05" w:rsidRPr="00706EE4">
        <w:rPr>
          <w:rFonts w:ascii="Times New Roman" w:eastAsia="Arial" w:hAnsi="Times New Roman" w:cs="Times New Roman"/>
          <w:b/>
          <w:sz w:val="24"/>
          <w:szCs w:val="24"/>
        </w:rPr>
        <w:t>i</w:t>
      </w:r>
      <w:r w:rsidR="00522EC0" w:rsidRPr="00706EE4">
        <w:rPr>
          <w:rFonts w:ascii="Times New Roman" w:eastAsia="Arial" w:hAnsi="Times New Roman" w:cs="Times New Roman"/>
          <w:b/>
          <w:sz w:val="24"/>
          <w:szCs w:val="24"/>
        </w:rPr>
        <w:t>zsgáztatói névjegyzékébe</w:t>
      </w:r>
      <w:r w:rsidR="00522EC0" w:rsidRPr="00810C2D">
        <w:rPr>
          <w:rFonts w:ascii="Times New Roman" w:eastAsia="Arial" w:hAnsi="Times New Roman" w:cs="Times New Roman"/>
          <w:sz w:val="24"/>
          <w:szCs w:val="24"/>
        </w:rPr>
        <w:t xml:space="preserve"> történő jelentkezéshez</w:t>
      </w:r>
    </w:p>
    <w:p w14:paraId="0A7FFA4E" w14:textId="77777777" w:rsidR="00D11686" w:rsidRPr="00810C2D" w:rsidRDefault="00D11686" w:rsidP="005367C7">
      <w:pPr>
        <w:spacing w:line="28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6F6D53" w14:textId="7FFDD572" w:rsidR="006C1C19" w:rsidRPr="00D11686" w:rsidRDefault="006C1C19" w:rsidP="006C1C19">
      <w:pPr>
        <w:spacing w:after="160"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810C2D" w:rsidRPr="00D11686">
        <w:rPr>
          <w:rFonts w:ascii="Times New Roman" w:eastAsia="Arial" w:hAnsi="Times New Roman" w:cs="Times New Roman"/>
          <w:sz w:val="24"/>
          <w:szCs w:val="24"/>
        </w:rPr>
        <w:t>Várm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egyei Vizsgaközpont </w:t>
      </w:r>
      <w:r w:rsidR="00313031" w:rsidRPr="00D11686">
        <w:rPr>
          <w:rFonts w:ascii="Times New Roman" w:eastAsia="Arial" w:hAnsi="Times New Roman" w:cs="Times New Roman"/>
          <w:sz w:val="24"/>
          <w:szCs w:val="24"/>
        </w:rPr>
        <w:t xml:space="preserve">új 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pályázati felhívást tesz közzé </w:t>
      </w:r>
      <w:r w:rsidR="000E70DF" w:rsidRPr="00D11686">
        <w:rPr>
          <w:rFonts w:ascii="Times New Roman" w:eastAsia="Arial" w:hAnsi="Times New Roman" w:cs="Times New Roman"/>
          <w:sz w:val="24"/>
          <w:szCs w:val="24"/>
        </w:rPr>
        <w:t>vizsgáztatói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névjegyzék</w:t>
      </w:r>
      <w:r w:rsidR="000E70DF" w:rsidRPr="00D11686">
        <w:rPr>
          <w:rFonts w:ascii="Times New Roman" w:eastAsia="Arial" w:hAnsi="Times New Roman" w:cs="Times New Roman"/>
          <w:sz w:val="24"/>
          <w:szCs w:val="24"/>
        </w:rPr>
        <w:t>ének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E70DF" w:rsidRPr="00D11686">
        <w:rPr>
          <w:rFonts w:ascii="Times New Roman" w:eastAsia="Arial" w:hAnsi="Times New Roman" w:cs="Times New Roman"/>
          <w:sz w:val="24"/>
          <w:szCs w:val="24"/>
        </w:rPr>
        <w:t>bővítésére</w:t>
      </w:r>
      <w:r w:rsidR="00423510">
        <w:rPr>
          <w:rFonts w:ascii="Times New Roman" w:eastAsia="Arial" w:hAnsi="Times New Roman" w:cs="Times New Roman"/>
          <w:sz w:val="24"/>
          <w:szCs w:val="24"/>
        </w:rPr>
        <w:t xml:space="preserve"> és új képzési területek akkreditálása céljából.</w:t>
      </w:r>
    </w:p>
    <w:p w14:paraId="76754D6D" w14:textId="6414F9CD" w:rsidR="00A0253A" w:rsidRPr="00D44A29" w:rsidRDefault="00313031" w:rsidP="00BB00BC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szakképzésről szóló törvény végrehajtásáról szóló 12/2020. (II. 7.) Korm. rendelet 272. </w:t>
      </w:r>
      <w:r w:rsidR="00E94EA3" w:rsidRPr="00D11686">
        <w:rPr>
          <w:rFonts w:ascii="Times New Roman" w:eastAsia="Arial" w:hAnsi="Times New Roman" w:cs="Times New Roman"/>
          <w:sz w:val="24"/>
          <w:szCs w:val="24"/>
        </w:rPr>
        <w:t>(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§) </w:t>
      </w:r>
      <w:r w:rsidRPr="00B752E7">
        <w:rPr>
          <w:rFonts w:ascii="Times New Roman" w:eastAsia="Arial" w:hAnsi="Times New Roman" w:cs="Times New Roman"/>
          <w:sz w:val="24"/>
          <w:szCs w:val="24"/>
        </w:rPr>
        <w:t xml:space="preserve">alapján </w:t>
      </w:r>
      <w:r w:rsidR="00A0253A" w:rsidRPr="00B752E7">
        <w:rPr>
          <w:rFonts w:ascii="Times New Roman" w:eastAsia="Arial" w:hAnsi="Times New Roman" w:cs="Times New Roman"/>
          <w:sz w:val="24"/>
          <w:szCs w:val="24"/>
        </w:rPr>
        <w:t>a Heves Vármegyei Vizsgaközpont Vizsgáztatói névjegyzékébe az alábbi feladat ellátására lehet pályázni:</w:t>
      </w:r>
    </w:p>
    <w:p w14:paraId="6BB7626D" w14:textId="77777777" w:rsidR="00A0253A" w:rsidRPr="00D44A29" w:rsidRDefault="00A0253A" w:rsidP="00A0253A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0C5B3582" w14:textId="4AA29538" w:rsidR="00E652E6" w:rsidRPr="00B752E7" w:rsidRDefault="00A0253A" w:rsidP="00A0253A">
      <w:pPr>
        <w:pStyle w:val="Listaszerbekezds"/>
        <w:numPr>
          <w:ilvl w:val="0"/>
          <w:numId w:val="12"/>
        </w:num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752E7">
        <w:rPr>
          <w:rFonts w:ascii="Times New Roman" w:eastAsia="Arial" w:hAnsi="Times New Roman" w:cs="Times New Roman"/>
          <w:sz w:val="24"/>
          <w:szCs w:val="24"/>
        </w:rPr>
        <w:t>vizsgabizottsági tag</w:t>
      </w:r>
    </w:p>
    <w:p w14:paraId="5A437044" w14:textId="77777777" w:rsidR="00A0253A" w:rsidRPr="00A0253A" w:rsidRDefault="00A0253A" w:rsidP="00A0253A">
      <w:pPr>
        <w:pStyle w:val="Listaszerbekezds"/>
        <w:spacing w:line="0" w:lineRule="atLeast"/>
        <w:ind w:left="148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2A991AD" w14:textId="77777777" w:rsidR="002429F5" w:rsidRPr="002429F5" w:rsidRDefault="002429F5" w:rsidP="002429F5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A 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12/2020. (II. 7.) Korm. rendelet 272. (§) </w:t>
      </w:r>
      <w:r>
        <w:rPr>
          <w:rFonts w:ascii="Times New Roman" w:eastAsia="Arial" w:hAnsi="Times New Roman" w:cs="Times New Roman"/>
          <w:sz w:val="24"/>
          <w:szCs w:val="24"/>
        </w:rPr>
        <w:t xml:space="preserve">(1;4) </w:t>
      </w:r>
      <w:r w:rsidR="00E94EA3" w:rsidRPr="00D11686">
        <w:rPr>
          <w:rFonts w:ascii="Times New Roman" w:eastAsia="Arial" w:hAnsi="Times New Roman" w:cs="Times New Roman"/>
          <w:sz w:val="24"/>
          <w:szCs w:val="24"/>
        </w:rPr>
        <w:t>„</w:t>
      </w:r>
      <w:r w:rsidR="00313031" w:rsidRPr="00D11686">
        <w:rPr>
          <w:rFonts w:ascii="Times New Roman" w:eastAsia="Arial" w:hAnsi="Times New Roman" w:cs="Times New Roman"/>
          <w:sz w:val="24"/>
          <w:szCs w:val="24"/>
        </w:rPr>
        <w:t>A vizsgafelügyelő és a vizsgabizottság tagja csak olyan személy lehet</w:t>
      </w:r>
      <w:r w:rsidR="00313031" w:rsidRPr="00B752E7">
        <w:rPr>
          <w:rFonts w:ascii="Times New Roman" w:eastAsia="Arial" w:hAnsi="Times New Roman" w:cs="Times New Roman"/>
          <w:sz w:val="24"/>
          <w:szCs w:val="24"/>
        </w:rPr>
        <w:t xml:space="preserve">, aki a vizsgán megszerezhető szakma oktatásához jogszabályban előírt feltételekkel rendelkezik. </w:t>
      </w:r>
      <w:r w:rsidRPr="00B752E7">
        <w:rPr>
          <w:rFonts w:ascii="Times New Roman" w:eastAsia="Arial" w:hAnsi="Times New Roman" w:cs="Times New Roman"/>
          <w:sz w:val="24"/>
          <w:szCs w:val="24"/>
        </w:rPr>
        <w:t>A vizsgabizottság egyik tagja csak olyan személy lehet, aki megbízása időpontjában a vizsgán megszerezhető szakma képzési területe tekintetében rendszeres oktatási tevékenységet folytat.</w:t>
      </w:r>
    </w:p>
    <w:p w14:paraId="6E46A19D" w14:textId="77777777" w:rsidR="002429F5" w:rsidRPr="002429F5" w:rsidRDefault="002429F5" w:rsidP="002429F5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50D1D1E" w14:textId="77777777" w:rsidR="00522EC0" w:rsidRPr="00D11686" w:rsidRDefault="00522EC0" w:rsidP="005367C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pályázaton történő részvétel feltételei</w:t>
      </w:r>
    </w:p>
    <w:p w14:paraId="6322BAA0" w14:textId="77777777" w:rsidR="00522EC0" w:rsidRPr="00D11686" w:rsidRDefault="00522EC0" w:rsidP="005367C7">
      <w:pPr>
        <w:spacing w:line="21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E64D7" w14:textId="77777777" w:rsidR="00522EC0" w:rsidRPr="00D11686" w:rsidRDefault="00522EC0" w:rsidP="00C46D79">
      <w:pPr>
        <w:spacing w:line="264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Pályázatot az nyújthat be, aki:</w:t>
      </w:r>
    </w:p>
    <w:p w14:paraId="0FF2CBD1" w14:textId="07BDEA35" w:rsidR="00251C39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 Szkr. 134. § (2) és (3) bekezdésben előírtak alapján rendelkezik</w:t>
      </w:r>
      <w:r w:rsidR="007D2AF3">
        <w:rPr>
          <w:rFonts w:ascii="Times New Roman" w:eastAsia="Arial" w:hAnsi="Times New Roman" w:cs="Times New Roman"/>
          <w:sz w:val="24"/>
          <w:szCs w:val="24"/>
        </w:rPr>
        <w:t>:</w:t>
      </w:r>
    </w:p>
    <w:p w14:paraId="350B3B56" w14:textId="571D4A95" w:rsidR="007420B0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az adott szakma, szakmairány</w:t>
      </w:r>
      <w:r w:rsidR="00105974"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oktatásához szükséges mesterfokozattal, </w:t>
      </w:r>
    </w:p>
    <w:p w14:paraId="7D51B61E" w14:textId="3465F553" w:rsidR="00196E51" w:rsidRPr="00D11686" w:rsidRDefault="00196E51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vagy </w:t>
      </w:r>
      <w:r w:rsidR="007D2AF3">
        <w:rPr>
          <w:rFonts w:ascii="Times New Roman" w:eastAsia="Arial" w:hAnsi="Times New Roman" w:cs="Times New Roman"/>
          <w:sz w:val="24"/>
          <w:szCs w:val="24"/>
        </w:rPr>
        <w:t xml:space="preserve">ágazatnak megfelelő </w:t>
      </w:r>
      <w:r>
        <w:rPr>
          <w:rFonts w:ascii="Times New Roman" w:eastAsia="Arial" w:hAnsi="Times New Roman" w:cs="Times New Roman"/>
          <w:sz w:val="24"/>
          <w:szCs w:val="24"/>
        </w:rPr>
        <w:t>felsőfokú végzettséggel és szakképzettséggel</w:t>
      </w:r>
    </w:p>
    <w:p w14:paraId="3B480E42" w14:textId="4A7D2C3C" w:rsidR="007420B0" w:rsidRPr="00D11686" w:rsidRDefault="006C1C19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vagy </w:t>
      </w:r>
      <w:r w:rsidR="00522EC0" w:rsidRPr="00D11686">
        <w:rPr>
          <w:rFonts w:ascii="Times New Roman" w:eastAsia="Arial" w:hAnsi="Times New Roman" w:cs="Times New Roman"/>
          <w:sz w:val="24"/>
          <w:szCs w:val="24"/>
        </w:rPr>
        <w:t xml:space="preserve">felsőfokú végzettséggel és </w:t>
      </w:r>
      <w:r w:rsidR="00251C39" w:rsidRPr="00D11686">
        <w:rPr>
          <w:rFonts w:ascii="Times New Roman" w:eastAsia="Arial" w:hAnsi="Times New Roman" w:cs="Times New Roman"/>
          <w:sz w:val="24"/>
          <w:szCs w:val="24"/>
        </w:rPr>
        <w:t xml:space="preserve">az </w:t>
      </w:r>
      <w:r w:rsidR="00196E51">
        <w:rPr>
          <w:rFonts w:ascii="Times New Roman" w:eastAsia="Arial" w:hAnsi="Times New Roman" w:cs="Times New Roman"/>
          <w:sz w:val="24"/>
          <w:szCs w:val="24"/>
        </w:rPr>
        <w:t>ágazatnak megfelelő</w:t>
      </w:r>
      <w:r w:rsidR="00251C39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D2AF3">
        <w:rPr>
          <w:rFonts w:ascii="Times New Roman" w:eastAsia="Arial" w:hAnsi="Times New Roman" w:cs="Times New Roman"/>
          <w:sz w:val="24"/>
          <w:szCs w:val="24"/>
        </w:rPr>
        <w:t xml:space="preserve">szakképzettséggel vagy </w:t>
      </w:r>
      <w:r w:rsidR="00196E51">
        <w:rPr>
          <w:rFonts w:ascii="Times New Roman" w:eastAsia="Arial" w:hAnsi="Times New Roman" w:cs="Times New Roman"/>
          <w:sz w:val="24"/>
          <w:szCs w:val="24"/>
        </w:rPr>
        <w:t>szakképesítéssel</w:t>
      </w:r>
    </w:p>
    <w:p w14:paraId="2E4F6858" w14:textId="397FA9A5" w:rsidR="005367C7" w:rsidRDefault="007420B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v</w:t>
      </w:r>
      <w:r w:rsidR="00522EC0" w:rsidRPr="00D11686">
        <w:rPr>
          <w:rFonts w:ascii="Times New Roman" w:eastAsia="Arial" w:hAnsi="Times New Roman" w:cs="Times New Roman"/>
          <w:sz w:val="24"/>
          <w:szCs w:val="24"/>
        </w:rPr>
        <w:t>agy gyakorlati oktatóként legalább érettségi végzettséggel és az ágazatnak megfelelő szakképesítéssel</w:t>
      </w:r>
      <w:r w:rsidR="005367C7" w:rsidRPr="00D11686">
        <w:rPr>
          <w:rFonts w:ascii="Times New Roman" w:eastAsia="Arial" w:hAnsi="Times New Roman" w:cs="Times New Roman"/>
          <w:sz w:val="24"/>
          <w:szCs w:val="24"/>
        </w:rPr>
        <w:t>,</w:t>
      </w:r>
    </w:p>
    <w:p w14:paraId="719BE48C" w14:textId="4216036B" w:rsidR="00BB00BC" w:rsidRPr="00B752E7" w:rsidRDefault="00D46208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752E7">
        <w:rPr>
          <w:rFonts w:ascii="Times New Roman" w:eastAsia="Arial" w:hAnsi="Times New Roman" w:cs="Times New Roman"/>
          <w:sz w:val="24"/>
          <w:szCs w:val="24"/>
        </w:rPr>
        <w:t>az adott Képzési és Kimenti Követelmény</w:t>
      </w:r>
      <w:r w:rsidR="008B4998" w:rsidRPr="00B752E7">
        <w:rPr>
          <w:rFonts w:ascii="Times New Roman" w:eastAsia="Arial" w:hAnsi="Times New Roman" w:cs="Times New Roman"/>
          <w:sz w:val="24"/>
          <w:szCs w:val="24"/>
        </w:rPr>
        <w:t>ekben</w:t>
      </w:r>
      <w:r w:rsidRPr="00B752E7">
        <w:rPr>
          <w:rFonts w:ascii="Times New Roman" w:eastAsia="Arial" w:hAnsi="Times New Roman" w:cs="Times New Roman"/>
          <w:sz w:val="24"/>
          <w:szCs w:val="24"/>
        </w:rPr>
        <w:t xml:space="preserve"> valamint a Programkövetelményekben leírt feltételekkel</w:t>
      </w:r>
    </w:p>
    <w:p w14:paraId="62CA7E62" w14:textId="77777777" w:rsidR="005367C7" w:rsidRPr="00D11686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0D5F4FD2" w14:textId="77777777" w:rsidR="005367C7" w:rsidRPr="00D11686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1C85D314" w14:textId="29924839" w:rsidR="00522EC0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hozzájárul személyi adatai névjegyzékben való közzétételéhez, kezeléséhez.</w:t>
      </w:r>
    </w:p>
    <w:p w14:paraId="2FE23F06" w14:textId="77777777" w:rsidR="007E3853" w:rsidRPr="00D11686" w:rsidRDefault="007E3853" w:rsidP="005367C7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BAA1D2" w14:textId="77777777" w:rsidR="00522EC0" w:rsidRPr="00D11686" w:rsidRDefault="00522EC0" w:rsidP="005367C7">
      <w:pPr>
        <w:spacing w:line="299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Vizsgáztatói névjegyzékbe kerülés után, konkrét vizsgára történő megbízás további feltételei</w:t>
      </w:r>
      <w:r w:rsidR="00CB2A5C" w:rsidRPr="00D11686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14:paraId="43DED5CC" w14:textId="312FF259" w:rsidR="0037116F" w:rsidRPr="00D11686" w:rsidRDefault="00522EC0" w:rsidP="00D11686">
      <w:pPr>
        <w:numPr>
          <w:ilvl w:val="0"/>
          <w:numId w:val="9"/>
        </w:numPr>
        <w:tabs>
          <w:tab w:val="left" w:pos="780"/>
        </w:tabs>
        <w:spacing w:line="283" w:lineRule="auto"/>
        <w:ind w:left="714" w:right="23" w:hanging="35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vizsgabizottság </w:t>
      </w:r>
      <w:r w:rsidR="006B6D2C" w:rsidRPr="00D11686">
        <w:rPr>
          <w:rFonts w:ascii="Times New Roman" w:eastAsia="Arial" w:hAnsi="Times New Roman" w:cs="Times New Roman"/>
          <w:sz w:val="24"/>
          <w:szCs w:val="24"/>
        </w:rPr>
        <w:t xml:space="preserve">egyik </w:t>
      </w:r>
      <w:r w:rsidRPr="00D11686">
        <w:rPr>
          <w:rFonts w:ascii="Times New Roman" w:eastAsia="Arial" w:hAnsi="Times New Roman" w:cs="Times New Roman"/>
          <w:sz w:val="24"/>
          <w:szCs w:val="24"/>
        </w:rPr>
        <w:t>tagja csak olyan személy lehet, aki megbízása időpontjában a vizsgán megszerezhető szakma</w:t>
      </w:r>
      <w:r w:rsidR="00FA79A5"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11031" w:rsidRPr="00D11686">
        <w:rPr>
          <w:rFonts w:ascii="Times New Roman" w:eastAsia="Arial" w:hAnsi="Times New Roman" w:cs="Times New Roman"/>
          <w:sz w:val="24"/>
          <w:szCs w:val="24"/>
          <w:u w:val="single"/>
        </w:rPr>
        <w:t>képzési területe</w:t>
      </w:r>
      <w:r w:rsidR="00011031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686">
        <w:rPr>
          <w:rFonts w:ascii="Times New Roman" w:eastAsia="Arial" w:hAnsi="Times New Roman" w:cs="Times New Roman"/>
          <w:sz w:val="24"/>
          <w:szCs w:val="24"/>
        </w:rPr>
        <w:t>tekintetében rendszeres</w:t>
      </w:r>
      <w:r w:rsidR="00986285" w:rsidRPr="00D11686">
        <w:rPr>
          <w:rFonts w:ascii="Times New Roman" w:eastAsia="Arial" w:hAnsi="Times New Roman" w:cs="Times New Roman"/>
          <w:sz w:val="24"/>
          <w:szCs w:val="24"/>
        </w:rPr>
        <w:t xml:space="preserve"> oktatási tevékenységet folytat,</w:t>
      </w:r>
    </w:p>
    <w:p w14:paraId="23CA5B0E" w14:textId="77777777" w:rsidR="00522EC0" w:rsidRPr="00D11686" w:rsidRDefault="00522EC0" w:rsidP="0037116F">
      <w:pPr>
        <w:numPr>
          <w:ilvl w:val="0"/>
          <w:numId w:val="9"/>
        </w:numPr>
        <w:tabs>
          <w:tab w:val="left" w:pos="780"/>
        </w:tabs>
        <w:spacing w:line="282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 vizsgafelügyelő, illetve a vizsgabizottság további tagja nem lehet az, aki a vizsgázó szakmai vizsgára történő felkészítésében részt vett,</w:t>
      </w:r>
      <w:r w:rsidR="00986285" w:rsidRPr="00D11686">
        <w:rPr>
          <w:rFonts w:ascii="Times New Roman" w:eastAsia="Arial" w:hAnsi="Times New Roman" w:cs="Times New Roman"/>
          <w:sz w:val="24"/>
          <w:szCs w:val="24"/>
        </w:rPr>
        <w:t xml:space="preserve"> vagy a vizsgázó hozzátartozója,</w:t>
      </w:r>
    </w:p>
    <w:p w14:paraId="091C8F7C" w14:textId="1BF3EB9A" w:rsidR="00CB2A5C" w:rsidRPr="00D11686" w:rsidRDefault="00522EC0" w:rsidP="00CB2A5C">
      <w:pPr>
        <w:numPr>
          <w:ilvl w:val="0"/>
          <w:numId w:val="9"/>
        </w:numPr>
        <w:tabs>
          <w:tab w:val="left" w:pos="780"/>
        </w:tabs>
        <w:spacing w:line="283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lastRenderedPageBreak/>
        <w:t>A Vizsgáztatói névjegyzékben szereplő személyeknek a nyilvántartásba vételt követő 1 éven belül, de legkésőbb az első megbízást megelőzően, a vizsgáztatással kapcsolatos ismeretátadó</w:t>
      </w:r>
      <w:r w:rsidR="00AB7ADE" w:rsidRPr="00D11686">
        <w:rPr>
          <w:rFonts w:ascii="Times New Roman" w:eastAsia="Arial" w:hAnsi="Times New Roman" w:cs="Times New Roman"/>
          <w:sz w:val="24"/>
          <w:szCs w:val="24"/>
        </w:rPr>
        <w:t xml:space="preserve"> online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be</w:t>
      </w:r>
      <w:r w:rsidR="00986285" w:rsidRPr="00D11686">
        <w:rPr>
          <w:rFonts w:ascii="Times New Roman" w:eastAsia="Arial" w:hAnsi="Times New Roman" w:cs="Times New Roman"/>
          <w:sz w:val="24"/>
          <w:szCs w:val="24"/>
        </w:rPr>
        <w:t>lső képzésen kell részt venniük,</w:t>
      </w:r>
    </w:p>
    <w:p w14:paraId="27B9353B" w14:textId="6E5EE962" w:rsidR="00522EC0" w:rsidRPr="00D11686" w:rsidRDefault="00CB2A5C" w:rsidP="00CB2A5C">
      <w:pPr>
        <w:numPr>
          <w:ilvl w:val="0"/>
          <w:numId w:val="9"/>
        </w:numPr>
        <w:tabs>
          <w:tab w:val="left" w:pos="780"/>
        </w:tabs>
        <w:spacing w:line="283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810C2D" w:rsidRPr="00D11686">
        <w:rPr>
          <w:rFonts w:ascii="Times New Roman" w:eastAsia="Arial" w:hAnsi="Times New Roman" w:cs="Times New Roman"/>
          <w:sz w:val="24"/>
          <w:szCs w:val="24"/>
        </w:rPr>
        <w:t>Várm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egyei </w:t>
      </w:r>
      <w:r w:rsidR="00522EC0" w:rsidRPr="00D11686">
        <w:rPr>
          <w:rFonts w:ascii="Times New Roman" w:eastAsia="Arial" w:hAnsi="Times New Roman" w:cs="Times New Roman"/>
          <w:sz w:val="24"/>
          <w:szCs w:val="24"/>
        </w:rPr>
        <w:t>Vizsgaközpont szabályzataiban rögzített nyilatkozatokat aláírásával el kell fogadnia.</w:t>
      </w:r>
    </w:p>
    <w:p w14:paraId="324B2F14" w14:textId="77777777" w:rsidR="00915EB0" w:rsidRPr="00D11686" w:rsidRDefault="00915EB0" w:rsidP="00915EB0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megpályázni kívánt szakmák, szakképesítések jegyzékét:</w:t>
      </w:r>
    </w:p>
    <w:p w14:paraId="6DBAAE5F" w14:textId="50D99C85" w:rsidR="00915EB0" w:rsidRPr="00D11686" w:rsidRDefault="00915EB0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 HVV_Eszvj 1</w:t>
      </w:r>
      <w:r w:rsidR="00211509">
        <w:rPr>
          <w:rFonts w:ascii="Times New Roman" w:eastAsia="Arial" w:hAnsi="Times New Roman" w:cs="Times New Roman"/>
          <w:sz w:val="24"/>
          <w:szCs w:val="24"/>
        </w:rPr>
        <w:t xml:space="preserve">. A </w:t>
      </w:r>
      <w:r w:rsidRPr="00D11686">
        <w:rPr>
          <w:rFonts w:ascii="Times New Roman" w:eastAsia="Arial" w:hAnsi="Times New Roman" w:cs="Times New Roman"/>
          <w:sz w:val="24"/>
          <w:szCs w:val="24"/>
        </w:rPr>
        <w:t>sz.m_I. szakmak, szakkep.jegyzeke_202</w:t>
      </w:r>
      <w:r w:rsidR="0053364B">
        <w:rPr>
          <w:rFonts w:ascii="Times New Roman" w:eastAsia="Arial" w:hAnsi="Times New Roman" w:cs="Times New Roman"/>
          <w:sz w:val="24"/>
          <w:szCs w:val="24"/>
        </w:rPr>
        <w:t>5</w:t>
      </w:r>
      <w:r w:rsidR="00657EE5">
        <w:rPr>
          <w:rFonts w:ascii="Times New Roman" w:eastAsia="Arial" w:hAnsi="Times New Roman" w:cs="Times New Roman"/>
          <w:sz w:val="24"/>
          <w:szCs w:val="24"/>
        </w:rPr>
        <w:t>1216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valamint</w:t>
      </w:r>
    </w:p>
    <w:p w14:paraId="43063B02" w14:textId="30FCB9BB" w:rsidR="00915EB0" w:rsidRDefault="00211509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a HVV_Eszvj </w:t>
      </w:r>
      <w:r w:rsidR="00915EB0" w:rsidRPr="00D11686">
        <w:rPr>
          <w:rFonts w:ascii="Times New Roman" w:eastAsia="Arial" w:hAnsi="Times New Roman" w:cs="Times New Roman"/>
          <w:sz w:val="24"/>
          <w:szCs w:val="24"/>
        </w:rPr>
        <w:t>1</w:t>
      </w:r>
      <w:r>
        <w:rPr>
          <w:rFonts w:ascii="Times New Roman" w:eastAsia="Arial" w:hAnsi="Times New Roman" w:cs="Times New Roman"/>
          <w:sz w:val="24"/>
          <w:szCs w:val="24"/>
        </w:rPr>
        <w:t>.B s</w:t>
      </w:r>
      <w:r w:rsidR="00915EB0" w:rsidRPr="00D11686">
        <w:rPr>
          <w:rFonts w:ascii="Times New Roman" w:eastAsia="Arial" w:hAnsi="Times New Roman" w:cs="Times New Roman"/>
          <w:sz w:val="24"/>
          <w:szCs w:val="24"/>
        </w:rPr>
        <w:t>z.m_II_szakmak, szakkep.jegyz_202</w:t>
      </w:r>
      <w:r w:rsidR="0053364B">
        <w:rPr>
          <w:rFonts w:ascii="Times New Roman" w:eastAsia="Arial" w:hAnsi="Times New Roman" w:cs="Times New Roman"/>
          <w:sz w:val="24"/>
          <w:szCs w:val="24"/>
        </w:rPr>
        <w:t>5</w:t>
      </w:r>
      <w:r w:rsidR="00657EE5">
        <w:rPr>
          <w:rFonts w:ascii="Times New Roman" w:eastAsia="Arial" w:hAnsi="Times New Roman" w:cs="Times New Roman"/>
          <w:sz w:val="24"/>
          <w:szCs w:val="24"/>
        </w:rPr>
        <w:t>1216</w:t>
      </w:r>
      <w:r w:rsidR="00915EB0" w:rsidRPr="00D11686">
        <w:rPr>
          <w:rFonts w:ascii="Times New Roman" w:eastAsia="Arial" w:hAnsi="Times New Roman" w:cs="Times New Roman"/>
          <w:sz w:val="24"/>
          <w:szCs w:val="24"/>
        </w:rPr>
        <w:t xml:space="preserve"> elnevezésű dokumentumok tartalmazzák.</w:t>
      </w:r>
    </w:p>
    <w:p w14:paraId="629C0666" w14:textId="77777777" w:rsidR="00824CAD" w:rsidRDefault="00824CAD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B58034A" w14:textId="16AE7529" w:rsidR="00824CAD" w:rsidRPr="00824CAD" w:rsidRDefault="00824CAD" w:rsidP="00915EB0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24CAD">
        <w:rPr>
          <w:rFonts w:ascii="Times New Roman" w:eastAsia="Arial" w:hAnsi="Times New Roman" w:cs="Times New Roman"/>
          <w:b/>
          <w:sz w:val="24"/>
          <w:szCs w:val="24"/>
        </w:rPr>
        <w:t>A pályázat elbírálásánál előnyt jelent:</w:t>
      </w:r>
    </w:p>
    <w:p w14:paraId="3DD17445" w14:textId="615C8AA8" w:rsidR="00824CAD" w:rsidRPr="00D11686" w:rsidRDefault="00824CAD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Legalább 3 év szakma/szakképesítésben szerzett oktatói vagy munkatapasztalat</w:t>
      </w:r>
    </w:p>
    <w:p w14:paraId="357DBD6A" w14:textId="0E68C8A2" w:rsidR="00915EB0" w:rsidRPr="00824CAD" w:rsidRDefault="00824CAD" w:rsidP="005367C7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24CAD">
        <w:rPr>
          <w:rFonts w:ascii="Times New Roman" w:eastAsia="Arial" w:hAnsi="Times New Roman" w:cs="Times New Roman"/>
          <w:sz w:val="24"/>
          <w:szCs w:val="24"/>
        </w:rPr>
        <w:t xml:space="preserve">(A tapasztalatokat a 2. számú </w:t>
      </w:r>
      <w:r w:rsidR="00F77C4B" w:rsidRPr="00824CAD">
        <w:rPr>
          <w:rFonts w:ascii="Times New Roman" w:eastAsia="Arial" w:hAnsi="Times New Roman" w:cs="Times New Roman"/>
          <w:sz w:val="24"/>
          <w:szCs w:val="24"/>
        </w:rPr>
        <w:t>regisztrációs</w:t>
      </w:r>
      <w:r w:rsidRPr="00824CAD">
        <w:rPr>
          <w:rFonts w:ascii="Times New Roman" w:eastAsia="Arial" w:hAnsi="Times New Roman" w:cs="Times New Roman"/>
          <w:sz w:val="24"/>
          <w:szCs w:val="24"/>
        </w:rPr>
        <w:t xml:space="preserve"> adatlapon szíveskedjenek jelölni.)</w:t>
      </w:r>
    </w:p>
    <w:p w14:paraId="02CDC627" w14:textId="77777777" w:rsidR="00824CAD" w:rsidRDefault="00824CAD" w:rsidP="005367C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1F157845" w14:textId="21A2EF94" w:rsidR="00522EC0" w:rsidRPr="00D11686" w:rsidRDefault="00522EC0" w:rsidP="005367C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pályázat benyújtásának menete</w:t>
      </w:r>
    </w:p>
    <w:p w14:paraId="15B3C430" w14:textId="77777777" w:rsidR="00522EC0" w:rsidRPr="00D11686" w:rsidRDefault="00522EC0" w:rsidP="005367C7">
      <w:pPr>
        <w:spacing w:line="2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113981" w14:textId="4BACCBCD" w:rsidR="00F16446" w:rsidRPr="00D11686" w:rsidRDefault="00F16446" w:rsidP="00F16446">
      <w:pPr>
        <w:spacing w:line="291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pályázónak a felhívás mellékleteként megtalálható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2. számú regisztrációs adatlapot saját kezűleg aláírva</w:t>
      </w:r>
      <w:r w:rsidR="00D80722">
        <w:rPr>
          <w:rFonts w:ascii="Times New Roman" w:eastAsia="Arial" w:hAnsi="Times New Roman" w:cs="Times New Roman"/>
          <w:b/>
          <w:sz w:val="24"/>
          <w:szCs w:val="24"/>
        </w:rPr>
        <w:t xml:space="preserve"> vagy elektronikus hitelesítéssel ellátva </w:t>
      </w:r>
      <w:r w:rsidRPr="00D11686">
        <w:rPr>
          <w:rFonts w:ascii="Times New Roman" w:eastAsia="Arial" w:hAnsi="Times New Roman" w:cs="Times New Roman"/>
          <w:sz w:val="24"/>
          <w:szCs w:val="24"/>
        </w:rPr>
        <w:t>szükséges benyújtani a kötelező mellékletekkel együtt</w:t>
      </w:r>
      <w:r w:rsidR="00824CAD">
        <w:rPr>
          <w:rFonts w:ascii="Times New Roman" w:eastAsia="Arial" w:hAnsi="Times New Roman" w:cs="Times New Roman"/>
          <w:sz w:val="24"/>
          <w:szCs w:val="24"/>
        </w:rPr>
        <w:t>.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24CAD">
        <w:rPr>
          <w:rFonts w:ascii="Times New Roman" w:eastAsia="Arial" w:hAnsi="Times New Roman" w:cs="Times New Roman"/>
          <w:sz w:val="24"/>
          <w:szCs w:val="24"/>
        </w:rPr>
        <w:t>E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lektronikus levélben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(Pdf. formátumban)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a </w:t>
      </w:r>
      <w:hyperlink r:id="rId7" w:history="1">
        <w:r w:rsidRPr="00D11686">
          <w:rPr>
            <w:rStyle w:val="Hiperhivatkozs"/>
            <w:rFonts w:ascii="Times New Roman" w:eastAsia="Arial" w:hAnsi="Times New Roman" w:cs="Times New Roman"/>
            <w:color w:val="auto"/>
            <w:sz w:val="24"/>
            <w:szCs w:val="24"/>
          </w:rPr>
          <w:t>vizsgakozpont@hmszc.hu</w:t>
        </w:r>
      </w:hyperlink>
      <w:r w:rsidRPr="00D11686">
        <w:rPr>
          <w:rFonts w:ascii="Times New Roman" w:hAnsi="Times New Roman" w:cs="Times New Roman"/>
          <w:sz w:val="24"/>
          <w:szCs w:val="24"/>
        </w:rPr>
        <w:t xml:space="preserve"> 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e-mail címre,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vagy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eredeti aláírással ellátva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papír alapon a Heves </w:t>
      </w:r>
      <w:r w:rsidR="00810C2D" w:rsidRPr="00D11686">
        <w:rPr>
          <w:rFonts w:ascii="Times New Roman" w:eastAsia="Arial" w:hAnsi="Times New Roman" w:cs="Times New Roman"/>
          <w:sz w:val="24"/>
          <w:szCs w:val="24"/>
        </w:rPr>
        <w:t>Várm</w:t>
      </w:r>
      <w:r w:rsidRPr="00D11686">
        <w:rPr>
          <w:rFonts w:ascii="Times New Roman" w:eastAsia="Arial" w:hAnsi="Times New Roman" w:cs="Times New Roman"/>
          <w:sz w:val="24"/>
          <w:szCs w:val="24"/>
        </w:rPr>
        <w:t>egyei Vizsgaközpont címére: 3300 Eger, Kertész u. 128.</w:t>
      </w:r>
    </w:p>
    <w:p w14:paraId="2C7A261A" w14:textId="6FD651E9" w:rsidR="00522EC0" w:rsidRPr="00D11686" w:rsidRDefault="006C1C19" w:rsidP="005367C7">
      <w:pPr>
        <w:spacing w:line="290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  <w:u w:val="single"/>
        </w:rPr>
        <w:t>Az e-mail és a levél tárgyában kérjük feltüntetni:</w:t>
      </w:r>
      <w:r w:rsidR="004B3915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B3915" w:rsidRPr="00D11686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522EC0" w:rsidRPr="00D11686">
        <w:rPr>
          <w:rFonts w:ascii="Times New Roman" w:eastAsia="Arial" w:hAnsi="Times New Roman" w:cs="Times New Roman"/>
          <w:b/>
          <w:sz w:val="24"/>
          <w:szCs w:val="24"/>
        </w:rPr>
        <w:t>Vizsgáztatói névjegyzék”</w:t>
      </w:r>
      <w:r w:rsidR="00CB2A5C" w:rsidRPr="00D11686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14:paraId="2E7CB099" w14:textId="77777777" w:rsidR="00035137" w:rsidRPr="00D11686" w:rsidRDefault="00035137" w:rsidP="0029722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5F15AB5B" w14:textId="7230A9AF" w:rsidR="0029722F" w:rsidRPr="00D11686" w:rsidRDefault="00522EC0" w:rsidP="0029722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Kötelező mellékletek:</w:t>
      </w:r>
      <w:r w:rsidR="0029722F" w:rsidRPr="00D11686">
        <w:rPr>
          <w:rFonts w:ascii="Times New Roman" w:eastAsia="Arial" w:hAnsi="Times New Roman" w:cs="Times New Roman"/>
          <w:b/>
          <w:sz w:val="24"/>
          <w:szCs w:val="24"/>
        </w:rPr>
        <w:t xml:space="preserve"> (elektronikusan - Pdf. formátumban)</w:t>
      </w:r>
    </w:p>
    <w:p w14:paraId="5D5BABDB" w14:textId="77777777" w:rsidR="00522EC0" w:rsidRPr="00D11686" w:rsidRDefault="00522EC0" w:rsidP="005367C7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DCDCAF" w14:textId="77777777" w:rsidR="00B46A7E" w:rsidRPr="00CD423A" w:rsidRDefault="00B46A7E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eastAsia="Arial" w:hAnsi="Times New Roman" w:cs="Times New Roman"/>
          <w:sz w:val="24"/>
          <w:szCs w:val="24"/>
        </w:rPr>
        <w:t>szakmai önéletrajz</w:t>
      </w:r>
      <w:r w:rsidR="00766200" w:rsidRPr="00CD423A">
        <w:rPr>
          <w:rFonts w:ascii="Times New Roman" w:eastAsia="Arial" w:hAnsi="Times New Roman" w:cs="Times New Roman"/>
          <w:sz w:val="24"/>
          <w:szCs w:val="24"/>
        </w:rPr>
        <w:t xml:space="preserve"> (</w:t>
      </w:r>
      <w:r w:rsidR="00766200" w:rsidRPr="00CD423A">
        <w:rPr>
          <w:rFonts w:ascii="Times New Roman" w:eastAsia="Arial" w:hAnsi="Times New Roman" w:cs="Times New Roman"/>
          <w:b/>
          <w:sz w:val="24"/>
          <w:szCs w:val="24"/>
        </w:rPr>
        <w:t xml:space="preserve">Europass </w:t>
      </w:r>
      <w:r w:rsidR="00A24BD9" w:rsidRPr="00CD423A">
        <w:rPr>
          <w:rFonts w:ascii="Times New Roman" w:eastAsia="Arial" w:hAnsi="Times New Roman" w:cs="Times New Roman"/>
          <w:b/>
          <w:sz w:val="24"/>
          <w:szCs w:val="24"/>
        </w:rPr>
        <w:t>minta</w:t>
      </w:r>
      <w:r w:rsidR="00766200" w:rsidRPr="00CD423A">
        <w:rPr>
          <w:rFonts w:ascii="Times New Roman" w:eastAsia="Arial" w:hAnsi="Times New Roman" w:cs="Times New Roman"/>
          <w:sz w:val="24"/>
          <w:szCs w:val="24"/>
        </w:rPr>
        <w:t>)</w:t>
      </w:r>
      <w:r w:rsidRPr="00CD423A">
        <w:rPr>
          <w:rFonts w:ascii="Times New Roman" w:eastAsia="Arial" w:hAnsi="Times New Roman" w:cs="Times New Roman"/>
          <w:sz w:val="24"/>
          <w:szCs w:val="24"/>
        </w:rPr>
        <w:t>,</w:t>
      </w:r>
    </w:p>
    <w:p w14:paraId="540ADD2C" w14:textId="77777777" w:rsidR="00B46A7E" w:rsidRPr="00CD423A" w:rsidRDefault="00B46A7E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hAnsi="Times New Roman" w:cs="Times New Roman"/>
          <w:sz w:val="24"/>
          <w:szCs w:val="24"/>
        </w:rPr>
        <w:t xml:space="preserve">iskolai végzettséget, </w:t>
      </w:r>
      <w:r w:rsidR="007C0C71" w:rsidRPr="00CD423A">
        <w:rPr>
          <w:rFonts w:ascii="Times New Roman" w:hAnsi="Times New Roman" w:cs="Times New Roman"/>
          <w:sz w:val="24"/>
          <w:szCs w:val="24"/>
        </w:rPr>
        <w:t>szakképzettséget</w:t>
      </w:r>
      <w:r w:rsidRPr="00CD423A">
        <w:rPr>
          <w:rFonts w:ascii="Times New Roman" w:hAnsi="Times New Roman" w:cs="Times New Roman"/>
          <w:sz w:val="24"/>
          <w:szCs w:val="24"/>
        </w:rPr>
        <w:t xml:space="preserve"> igazoló okiratok másolata,</w:t>
      </w:r>
    </w:p>
    <w:p w14:paraId="3FD3B248" w14:textId="78D489D2" w:rsidR="007C0C71" w:rsidRPr="00CD423A" w:rsidRDefault="00A24BD9" w:rsidP="004B1737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hAnsi="Times New Roman" w:cs="Times New Roman"/>
          <w:sz w:val="24"/>
          <w:szCs w:val="24"/>
        </w:rPr>
        <w:t>igazolás</w:t>
      </w:r>
      <w:r w:rsidR="007622CF" w:rsidRPr="00CD423A">
        <w:rPr>
          <w:rFonts w:ascii="Times New Roman" w:hAnsi="Times New Roman" w:cs="Times New Roman"/>
          <w:sz w:val="24"/>
          <w:szCs w:val="24"/>
        </w:rPr>
        <w:t xml:space="preserve"> oktat</w:t>
      </w:r>
      <w:r w:rsidR="00BB7F85" w:rsidRPr="00CD423A">
        <w:rPr>
          <w:rFonts w:ascii="Times New Roman" w:hAnsi="Times New Roman" w:cs="Times New Roman"/>
          <w:sz w:val="24"/>
          <w:szCs w:val="24"/>
        </w:rPr>
        <w:t>á</w:t>
      </w:r>
      <w:r w:rsidR="00111B02" w:rsidRPr="00CD423A">
        <w:rPr>
          <w:rFonts w:ascii="Times New Roman" w:hAnsi="Times New Roman" w:cs="Times New Roman"/>
          <w:sz w:val="24"/>
          <w:szCs w:val="24"/>
        </w:rPr>
        <w:t>s</w:t>
      </w:r>
      <w:r w:rsidR="007622CF" w:rsidRPr="00CD423A">
        <w:rPr>
          <w:rFonts w:ascii="Times New Roman" w:hAnsi="Times New Roman" w:cs="Times New Roman"/>
          <w:sz w:val="24"/>
          <w:szCs w:val="24"/>
        </w:rPr>
        <w:t>i tevékenység végzéséről</w:t>
      </w:r>
      <w:r w:rsidR="004B1737" w:rsidRPr="00CD423A">
        <w:rPr>
          <w:rFonts w:ascii="Times New Roman" w:hAnsi="Times New Roman" w:cs="Times New Roman"/>
          <w:sz w:val="24"/>
          <w:szCs w:val="24"/>
        </w:rPr>
        <w:t xml:space="preserve"> (</w:t>
      </w:r>
      <w:r w:rsidR="004878A9" w:rsidRPr="00CD423A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536F44" w:rsidRPr="00CD423A">
        <w:rPr>
          <w:rFonts w:ascii="Times New Roman" w:hAnsi="Times New Roman" w:cs="Times New Roman"/>
          <w:sz w:val="24"/>
          <w:szCs w:val="24"/>
        </w:rPr>
        <w:t xml:space="preserve">a pályázó </w:t>
      </w:r>
      <w:r w:rsidR="004878A9" w:rsidRPr="00CD423A">
        <w:rPr>
          <w:rFonts w:ascii="Times New Roman" w:hAnsi="Times New Roman" w:cs="Times New Roman"/>
          <w:sz w:val="24"/>
          <w:szCs w:val="24"/>
        </w:rPr>
        <w:t xml:space="preserve">jelenleg oktatási tevékenységet végez </w:t>
      </w:r>
      <w:r w:rsidR="004B1737" w:rsidRPr="00CD423A">
        <w:rPr>
          <w:rFonts w:ascii="Times New Roman" w:hAnsi="Times New Roman" w:cs="Times New Roman"/>
          <w:sz w:val="24"/>
          <w:szCs w:val="24"/>
        </w:rPr>
        <w:t>)</w:t>
      </w:r>
      <w:r w:rsidR="00BC269E" w:rsidRPr="00CD423A">
        <w:rPr>
          <w:rFonts w:ascii="Times New Roman" w:hAnsi="Times New Roman" w:cs="Times New Roman"/>
          <w:sz w:val="24"/>
          <w:szCs w:val="24"/>
        </w:rPr>
        <w:t xml:space="preserve"> </w:t>
      </w:r>
      <w:r w:rsidR="00590786" w:rsidRPr="00CD423A">
        <w:rPr>
          <w:rFonts w:ascii="Times New Roman" w:hAnsi="Times New Roman" w:cs="Times New Roman"/>
          <w:sz w:val="24"/>
          <w:szCs w:val="24"/>
        </w:rPr>
        <w:t>(</w:t>
      </w:r>
      <w:r w:rsidR="00350551" w:rsidRPr="00CD423A">
        <w:rPr>
          <w:rFonts w:ascii="Times New Roman" w:hAnsi="Times New Roman" w:cs="Times New Roman"/>
          <w:sz w:val="24"/>
          <w:szCs w:val="24"/>
        </w:rPr>
        <w:t>7</w:t>
      </w:r>
      <w:r w:rsidR="00BC269E" w:rsidRPr="00CD423A">
        <w:rPr>
          <w:rFonts w:ascii="Times New Roman" w:hAnsi="Times New Roman" w:cs="Times New Roman"/>
          <w:sz w:val="24"/>
          <w:szCs w:val="24"/>
        </w:rPr>
        <w:t>.</w:t>
      </w:r>
      <w:r w:rsidR="00E85659">
        <w:rPr>
          <w:rFonts w:ascii="Times New Roman" w:hAnsi="Times New Roman" w:cs="Times New Roman"/>
          <w:sz w:val="24"/>
          <w:szCs w:val="24"/>
        </w:rPr>
        <w:t>sz.</w:t>
      </w:r>
      <w:r w:rsidR="00BC269E" w:rsidRPr="00CD423A">
        <w:rPr>
          <w:rFonts w:ascii="Times New Roman" w:hAnsi="Times New Roman" w:cs="Times New Roman"/>
          <w:sz w:val="24"/>
          <w:szCs w:val="24"/>
        </w:rPr>
        <w:t xml:space="preserve"> melléklet</w:t>
      </w:r>
      <w:r w:rsidR="00590786" w:rsidRPr="00CD423A">
        <w:rPr>
          <w:rFonts w:ascii="Times New Roman" w:hAnsi="Times New Roman" w:cs="Times New Roman"/>
          <w:sz w:val="24"/>
          <w:szCs w:val="24"/>
        </w:rPr>
        <w:t>)</w:t>
      </w:r>
    </w:p>
    <w:p w14:paraId="319A415D" w14:textId="72E7B4BB" w:rsidR="005F72C1" w:rsidRPr="00CD423A" w:rsidRDefault="005F72C1" w:rsidP="004B1737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eastAsia="Symbol" w:hAnsi="Times New Roman" w:cs="Times New Roman"/>
          <w:sz w:val="24"/>
          <w:szCs w:val="24"/>
        </w:rPr>
        <w:t>Kiegészítő nyilatkozat a KKK/PK által előírt végzettség és szakmai gyakorlat igazolására  (Amennyiben a KKK/PK előírja) (</w:t>
      </w:r>
      <w:r w:rsidR="00CD423A" w:rsidRPr="00CD423A">
        <w:rPr>
          <w:rFonts w:ascii="Times New Roman" w:eastAsia="Symbol" w:hAnsi="Times New Roman" w:cs="Times New Roman"/>
          <w:sz w:val="24"/>
          <w:szCs w:val="24"/>
        </w:rPr>
        <w:t>5.</w:t>
      </w:r>
      <w:r w:rsidRPr="00CD423A">
        <w:rPr>
          <w:rFonts w:ascii="Times New Roman" w:eastAsia="Symbol" w:hAnsi="Times New Roman" w:cs="Times New Roman"/>
          <w:sz w:val="24"/>
          <w:szCs w:val="24"/>
        </w:rPr>
        <w:t>sz. melléklet)</w:t>
      </w:r>
    </w:p>
    <w:p w14:paraId="376B5111" w14:textId="2FBC63BF" w:rsidR="00B46A7E" w:rsidRPr="00D11686" w:rsidRDefault="00B46A7E" w:rsidP="00EF613A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hAnsi="Times New Roman" w:cs="Times New Roman"/>
          <w:sz w:val="24"/>
          <w:szCs w:val="24"/>
        </w:rPr>
        <w:t>a pályázó nyilatkozata</w:t>
      </w:r>
      <w:r w:rsidR="000B5209" w:rsidRPr="00CD423A">
        <w:rPr>
          <w:rFonts w:ascii="Times New Roman" w:hAnsi="Times New Roman" w:cs="Times New Roman"/>
          <w:sz w:val="24"/>
          <w:szCs w:val="24"/>
        </w:rPr>
        <w:t xml:space="preserve"> </w:t>
      </w:r>
      <w:r w:rsidR="000B5209" w:rsidRPr="00CD423A">
        <w:rPr>
          <w:rFonts w:ascii="Times New Roman" w:hAnsi="Times New Roman" w:cs="Times New Roman"/>
          <w:b/>
          <w:sz w:val="24"/>
          <w:szCs w:val="24"/>
        </w:rPr>
        <w:t>aláírva,</w:t>
      </w:r>
      <w:r w:rsidRPr="00CD423A">
        <w:rPr>
          <w:rFonts w:ascii="Times New Roman" w:hAnsi="Times New Roman" w:cs="Times New Roman"/>
          <w:sz w:val="24"/>
          <w:szCs w:val="24"/>
        </w:rPr>
        <w:t xml:space="preserve"> arra vonatkozóan, hogy büntetlen előéletű és hozzájárul személyi adatai névjegyzékben</w:t>
      </w:r>
      <w:r w:rsidRPr="00D11686">
        <w:rPr>
          <w:rFonts w:ascii="Times New Roman" w:hAnsi="Times New Roman" w:cs="Times New Roman"/>
          <w:sz w:val="24"/>
          <w:szCs w:val="24"/>
        </w:rPr>
        <w:t xml:space="preserve"> való közzétételéhez, valamint kezeléséhez </w:t>
      </w:r>
      <w:r w:rsidR="00692752" w:rsidRPr="00D11686">
        <w:rPr>
          <w:rFonts w:ascii="Times New Roman" w:hAnsi="Times New Roman" w:cs="Times New Roman"/>
          <w:sz w:val="24"/>
          <w:szCs w:val="24"/>
        </w:rPr>
        <w:t>(3</w:t>
      </w:r>
      <w:r w:rsidRPr="00D11686">
        <w:rPr>
          <w:rFonts w:ascii="Times New Roman" w:hAnsi="Times New Roman" w:cs="Times New Roman"/>
          <w:sz w:val="24"/>
          <w:szCs w:val="24"/>
        </w:rPr>
        <w:t>.sz. melléklet),</w:t>
      </w:r>
    </w:p>
    <w:p w14:paraId="2B11DC02" w14:textId="618DEA33" w:rsidR="00B46A7E" w:rsidRPr="008B4998" w:rsidRDefault="00B46A7E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hAnsi="Times New Roman" w:cs="Times New Roman"/>
          <w:sz w:val="24"/>
          <w:szCs w:val="24"/>
        </w:rPr>
        <w:t>a pályázó pártatlansági, titoktartási és összeférhetetlenségi nyilatkozata</w:t>
      </w:r>
      <w:r w:rsidR="000B5209" w:rsidRPr="00D11686">
        <w:rPr>
          <w:rFonts w:ascii="Times New Roman" w:hAnsi="Times New Roman" w:cs="Times New Roman"/>
          <w:sz w:val="24"/>
          <w:szCs w:val="24"/>
        </w:rPr>
        <w:t xml:space="preserve"> </w:t>
      </w:r>
      <w:r w:rsidR="000B5209" w:rsidRPr="00D11686">
        <w:rPr>
          <w:rFonts w:ascii="Times New Roman" w:hAnsi="Times New Roman" w:cs="Times New Roman"/>
          <w:b/>
          <w:sz w:val="24"/>
          <w:szCs w:val="24"/>
        </w:rPr>
        <w:t>aláírva</w:t>
      </w:r>
      <w:r w:rsidRPr="00D11686">
        <w:rPr>
          <w:rFonts w:ascii="Times New Roman" w:hAnsi="Times New Roman" w:cs="Times New Roman"/>
          <w:sz w:val="24"/>
          <w:szCs w:val="24"/>
        </w:rPr>
        <w:t xml:space="preserve"> (</w:t>
      </w:r>
      <w:r w:rsidR="00692752" w:rsidRPr="00D11686">
        <w:rPr>
          <w:rFonts w:ascii="Times New Roman" w:hAnsi="Times New Roman" w:cs="Times New Roman"/>
          <w:sz w:val="24"/>
          <w:szCs w:val="24"/>
        </w:rPr>
        <w:t>4</w:t>
      </w:r>
      <w:r w:rsidRPr="00D11686">
        <w:rPr>
          <w:rFonts w:ascii="Times New Roman" w:hAnsi="Times New Roman" w:cs="Times New Roman"/>
          <w:sz w:val="24"/>
          <w:szCs w:val="24"/>
        </w:rPr>
        <w:t>. sz. melléklet).</w:t>
      </w:r>
    </w:p>
    <w:p w14:paraId="0E85DC79" w14:textId="1A60F3A5" w:rsidR="00D44A29" w:rsidRPr="00B752E7" w:rsidRDefault="00D44A29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B752E7">
        <w:rPr>
          <w:rFonts w:ascii="Times New Roman" w:eastAsia="Symbol" w:hAnsi="Times New Roman" w:cs="Times New Roman"/>
          <w:sz w:val="24"/>
          <w:szCs w:val="24"/>
        </w:rPr>
        <w:t xml:space="preserve">Erkölcsi bizonyítvány </w:t>
      </w:r>
    </w:p>
    <w:p w14:paraId="47B280D1" w14:textId="77777777" w:rsidR="00C47B52" w:rsidRDefault="00C47B52" w:rsidP="00C47B52">
      <w:pPr>
        <w:tabs>
          <w:tab w:val="left" w:pos="720"/>
        </w:tabs>
        <w:spacing w:line="0" w:lineRule="atLeast"/>
        <w:ind w:left="700"/>
        <w:rPr>
          <w:rFonts w:ascii="Times New Roman" w:eastAsia="Symbol" w:hAnsi="Times New Roman" w:cs="Times New Roman"/>
          <w:sz w:val="24"/>
          <w:szCs w:val="24"/>
          <w:highlight w:val="yellow"/>
        </w:rPr>
      </w:pPr>
    </w:p>
    <w:p w14:paraId="42731303" w14:textId="72C6F68A" w:rsidR="00B1075E" w:rsidRPr="00D11686" w:rsidRDefault="00B1075E" w:rsidP="00B1075E">
      <w:pPr>
        <w:tabs>
          <w:tab w:val="left" w:pos="720"/>
        </w:tabs>
        <w:spacing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</w:rPr>
      </w:pPr>
      <w:r w:rsidRPr="00D11686">
        <w:rPr>
          <w:rFonts w:ascii="Times New Roman" w:eastAsia="Symbol" w:hAnsi="Times New Roman" w:cs="Times New Roman"/>
          <w:b/>
          <w:sz w:val="24"/>
          <w:szCs w:val="24"/>
        </w:rPr>
        <w:t xml:space="preserve">A pályázat benyújtásának határideje: </w:t>
      </w:r>
      <w:r w:rsidR="00AF413B" w:rsidRPr="00D11686">
        <w:rPr>
          <w:rFonts w:ascii="Times New Roman" w:hAnsi="Times New Roman" w:cs="Times New Roman"/>
          <w:b/>
          <w:sz w:val="24"/>
          <w:szCs w:val="24"/>
        </w:rPr>
        <w:t>FOLYAMATOS</w:t>
      </w:r>
    </w:p>
    <w:p w14:paraId="69BB9897" w14:textId="77777777" w:rsidR="00125AC0" w:rsidRDefault="00125AC0" w:rsidP="00D11686">
      <w:pPr>
        <w:spacing w:line="293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7DDC782" w14:textId="64E2C43D" w:rsidR="00383BD8" w:rsidRPr="00D11686" w:rsidRDefault="00383BD8" w:rsidP="00D11686">
      <w:pPr>
        <w:spacing w:line="293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pályázatok elbírálása </w:t>
      </w:r>
      <w:r w:rsidR="00A634BF" w:rsidRPr="00D11686">
        <w:rPr>
          <w:rFonts w:ascii="Times New Roman" w:eastAsia="Arial" w:hAnsi="Times New Roman" w:cs="Times New Roman"/>
          <w:sz w:val="24"/>
          <w:szCs w:val="24"/>
        </w:rPr>
        <w:t xml:space="preserve">a beérkezéstől számított </w:t>
      </w:r>
      <w:r w:rsidR="00FA0661" w:rsidRPr="00D11686">
        <w:rPr>
          <w:rFonts w:ascii="Times New Roman" w:eastAsia="Arial" w:hAnsi="Times New Roman" w:cs="Times New Roman"/>
          <w:sz w:val="24"/>
          <w:szCs w:val="24"/>
        </w:rPr>
        <w:t>12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0 napon belül történik. Az elbírálás eredményéről a jelentkező a </w:t>
      </w:r>
      <w:r w:rsidR="00792FF9" w:rsidRPr="00D11686">
        <w:rPr>
          <w:rFonts w:ascii="Times New Roman" w:eastAsia="Arial" w:hAnsi="Times New Roman" w:cs="Times New Roman"/>
          <w:sz w:val="24"/>
          <w:szCs w:val="24"/>
        </w:rPr>
        <w:t>2. számú r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egisztrációs </w:t>
      </w:r>
      <w:r w:rsidR="002D75B4" w:rsidRPr="00D11686">
        <w:rPr>
          <w:rFonts w:ascii="Times New Roman" w:eastAsia="Arial" w:hAnsi="Times New Roman" w:cs="Times New Roman"/>
          <w:sz w:val="24"/>
          <w:szCs w:val="24"/>
        </w:rPr>
        <w:t>adat</w:t>
      </w:r>
      <w:r w:rsidRPr="00D11686">
        <w:rPr>
          <w:rFonts w:ascii="Times New Roman" w:eastAsia="Arial" w:hAnsi="Times New Roman" w:cs="Times New Roman"/>
          <w:sz w:val="24"/>
          <w:szCs w:val="24"/>
        </w:rPr>
        <w:t>lapon megadott e-mail címre kap értesítést.</w:t>
      </w:r>
      <w:r w:rsidR="00D11686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A pályázattal kapcsolatban további információt kérhet a </w:t>
      </w:r>
      <w:hyperlink r:id="rId8" w:history="1">
        <w:r w:rsidR="005D1F95" w:rsidRPr="00D11686">
          <w:rPr>
            <w:rStyle w:val="Hiperhivatkozs"/>
            <w:rFonts w:ascii="Times New Roman" w:eastAsia="Arial" w:hAnsi="Times New Roman" w:cs="Times New Roman"/>
            <w:color w:val="00B0F0"/>
            <w:sz w:val="24"/>
            <w:szCs w:val="24"/>
          </w:rPr>
          <w:t>vizsgakozpont@hmszc.hu</w:t>
        </w:r>
      </w:hyperlink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 e-mail címen vagy munkaidőben </w:t>
      </w:r>
      <w:r w:rsidR="00657EE5">
        <w:rPr>
          <w:rFonts w:ascii="Times New Roman" w:eastAsia="Arial" w:hAnsi="Times New Roman" w:cs="Times New Roman"/>
          <w:sz w:val="24"/>
          <w:szCs w:val="24"/>
        </w:rPr>
        <w:t>Zelei Zoltán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 vizsgaközpont</w:t>
      </w:r>
      <w:r w:rsidR="00D11686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>vezetőtől a +36 70 33</w:t>
      </w:r>
      <w:r w:rsidR="00657EE5">
        <w:rPr>
          <w:rFonts w:ascii="Times New Roman" w:eastAsia="Arial" w:hAnsi="Times New Roman" w:cs="Times New Roman"/>
          <w:sz w:val="24"/>
          <w:szCs w:val="24"/>
        </w:rPr>
        <w:t>0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57EE5">
        <w:rPr>
          <w:rFonts w:ascii="Times New Roman" w:eastAsia="Arial" w:hAnsi="Times New Roman" w:cs="Times New Roman"/>
          <w:sz w:val="24"/>
          <w:szCs w:val="24"/>
        </w:rPr>
        <w:t>2711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="00657EE5">
        <w:rPr>
          <w:rFonts w:ascii="Times New Roman" w:eastAsia="Arial" w:hAnsi="Times New Roman" w:cs="Times New Roman"/>
          <w:sz w:val="24"/>
          <w:szCs w:val="24"/>
        </w:rPr>
        <w:t>e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>s telefonszámon.</w:t>
      </w:r>
    </w:p>
    <w:sectPr w:rsidR="00383BD8" w:rsidRPr="00D1168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AE2FE" w14:textId="77777777" w:rsidR="00135063" w:rsidRDefault="00135063" w:rsidP="00A872A6">
      <w:r>
        <w:separator/>
      </w:r>
    </w:p>
  </w:endnote>
  <w:endnote w:type="continuationSeparator" w:id="0">
    <w:p w14:paraId="01143DC4" w14:textId="77777777" w:rsidR="00135063" w:rsidRDefault="00135063" w:rsidP="00A8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5782" w14:textId="77304E65" w:rsidR="00F50E7C" w:rsidRDefault="00111785">
    <w:pPr>
      <w:pStyle w:val="llb"/>
      <w:jc w:val="right"/>
    </w:pPr>
    <w:r>
      <w:t>2</w:t>
    </w:r>
    <w:r w:rsidR="00F50E7C">
      <w:t>/</w:t>
    </w:r>
    <w:sdt>
      <w:sdtPr>
        <w:id w:val="-957176043"/>
        <w:docPartObj>
          <w:docPartGallery w:val="Page Numbers (Bottom of Page)"/>
          <w:docPartUnique/>
        </w:docPartObj>
      </w:sdtPr>
      <w:sdtEndPr/>
      <w:sdtContent>
        <w:r w:rsidR="00F50E7C">
          <w:fldChar w:fldCharType="begin"/>
        </w:r>
        <w:r w:rsidR="00F50E7C">
          <w:instrText>PAGE   \* MERGEFORMAT</w:instrText>
        </w:r>
        <w:r w:rsidR="00F50E7C">
          <w:fldChar w:fldCharType="separate"/>
        </w:r>
        <w:r w:rsidR="00D80722">
          <w:rPr>
            <w:noProof/>
          </w:rPr>
          <w:t>2</w:t>
        </w:r>
        <w:r w:rsidR="00F50E7C">
          <w:fldChar w:fldCharType="end"/>
        </w:r>
      </w:sdtContent>
    </w:sdt>
  </w:p>
  <w:p w14:paraId="4C6053A8" w14:textId="77777777" w:rsidR="00B71177" w:rsidRDefault="00B711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3B7F" w14:textId="77777777" w:rsidR="00135063" w:rsidRDefault="00135063" w:rsidP="00A872A6">
      <w:r>
        <w:separator/>
      </w:r>
    </w:p>
  </w:footnote>
  <w:footnote w:type="continuationSeparator" w:id="0">
    <w:p w14:paraId="40A22E13" w14:textId="77777777" w:rsidR="00135063" w:rsidRDefault="00135063" w:rsidP="00A87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86B2" w14:textId="54181D8F" w:rsidR="00FA54C4" w:rsidRPr="002703DB" w:rsidRDefault="00972E2C" w:rsidP="00FA54C4">
    <w:pPr>
      <w:pBdr>
        <w:bottom w:val="single" w:sz="4" w:space="1" w:color="000000"/>
      </w:pBdr>
      <w:jc w:val="center"/>
      <w:rPr>
        <w:rFonts w:ascii="Arial" w:eastAsia="Arial" w:hAnsi="Arial"/>
        <w:b/>
        <w:sz w:val="10"/>
        <w:szCs w:val="10"/>
      </w:rPr>
    </w:pPr>
    <w:r>
      <w:rPr>
        <w:rFonts w:ascii="Arial" w:eastAsia="Arial" w:hAnsi="Arial"/>
        <w:b/>
        <w:noProof/>
        <w:sz w:val="10"/>
        <w:szCs w:val="10"/>
      </w:rPr>
      <w:drawing>
        <wp:inline distT="0" distB="0" distL="0" distR="0" wp14:anchorId="3C32DE0D" wp14:editId="3085F8B3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78D63" w14:textId="0AF24375" w:rsidR="00B75435" w:rsidRPr="002D3984" w:rsidRDefault="00B75435" w:rsidP="00B75435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r w:rsidRPr="00AE2EC2">
      <w:rPr>
        <w:rFonts w:ascii="Times New Roman" w:hAnsi="Times New Roman"/>
        <w:color w:val="000000"/>
        <w:sz w:val="18"/>
        <w:szCs w:val="18"/>
      </w:rPr>
      <w:t>E</w:t>
    </w:r>
    <w:r w:rsidR="00FA0661" w:rsidRPr="00AE2EC2">
      <w:rPr>
        <w:rFonts w:ascii="Times New Roman" w:hAnsi="Times New Roman"/>
        <w:color w:val="000000"/>
        <w:sz w:val="18"/>
        <w:szCs w:val="18"/>
      </w:rPr>
      <w:t>szvj</w:t>
    </w:r>
    <w:r w:rsidR="009E3813">
      <w:rPr>
        <w:rFonts w:ascii="Times New Roman" w:hAnsi="Times New Roman"/>
        <w:color w:val="000000"/>
        <w:sz w:val="18"/>
        <w:szCs w:val="18"/>
      </w:rPr>
      <w:t xml:space="preserve"> </w:t>
    </w:r>
    <w:r w:rsidR="00350551">
      <w:rPr>
        <w:rFonts w:ascii="Times New Roman" w:hAnsi="Times New Roman"/>
        <w:color w:val="000000"/>
        <w:sz w:val="18"/>
        <w:szCs w:val="18"/>
      </w:rPr>
      <w:t>6</w:t>
    </w:r>
    <w:r w:rsidR="009E3813">
      <w:rPr>
        <w:rFonts w:ascii="Times New Roman" w:hAnsi="Times New Roman"/>
        <w:color w:val="000000"/>
        <w:sz w:val="18"/>
        <w:szCs w:val="18"/>
      </w:rPr>
      <w:t xml:space="preserve">-2. </w:t>
    </w:r>
    <w:r w:rsidRPr="00AE2EC2">
      <w:rPr>
        <w:rFonts w:ascii="Times New Roman" w:hAnsi="Times New Roman"/>
        <w:color w:val="000000"/>
        <w:sz w:val="18"/>
        <w:szCs w:val="18"/>
      </w:rPr>
      <w:t>sz. mell</w:t>
    </w:r>
    <w:r w:rsidR="00FA0661" w:rsidRPr="00AE2EC2">
      <w:rPr>
        <w:rFonts w:ascii="Times New Roman" w:hAnsi="Times New Roman"/>
        <w:color w:val="000000"/>
        <w:sz w:val="18"/>
        <w:szCs w:val="18"/>
      </w:rPr>
      <w:t>.</w:t>
    </w:r>
    <w:r w:rsidRPr="00AE2EC2">
      <w:rPr>
        <w:rFonts w:ascii="Times New Roman" w:hAnsi="Times New Roman"/>
        <w:color w:val="000000"/>
        <w:sz w:val="18"/>
        <w:szCs w:val="18"/>
      </w:rPr>
      <w:t xml:space="preserve"> </w:t>
    </w:r>
    <w:r w:rsidRPr="00CD423A">
      <w:rPr>
        <w:rFonts w:ascii="Times New Roman" w:hAnsi="Times New Roman"/>
        <w:color w:val="000000"/>
        <w:sz w:val="18"/>
        <w:szCs w:val="18"/>
      </w:rPr>
      <w:t>MÓDOSÍTÁS</w:t>
    </w:r>
    <w:r w:rsidR="00FA0661" w:rsidRPr="00CD423A">
      <w:rPr>
        <w:rFonts w:ascii="Times New Roman" w:hAnsi="Times New Roman"/>
        <w:color w:val="000000"/>
        <w:sz w:val="18"/>
        <w:szCs w:val="18"/>
      </w:rPr>
      <w:t xml:space="preserve"> </w:t>
    </w:r>
    <w:r w:rsidR="00E62751">
      <w:rPr>
        <w:rFonts w:ascii="Times New Roman" w:hAnsi="Times New Roman"/>
        <w:color w:val="000000"/>
        <w:sz w:val="18"/>
        <w:szCs w:val="18"/>
      </w:rPr>
      <w:t>1</w:t>
    </w:r>
    <w:r w:rsidR="00657EE5">
      <w:rPr>
        <w:rFonts w:ascii="Times New Roman" w:hAnsi="Times New Roman"/>
        <w:color w:val="000000"/>
        <w:sz w:val="18"/>
        <w:szCs w:val="18"/>
      </w:rPr>
      <w:t>1</w:t>
    </w:r>
    <w:r w:rsidR="00FA0661" w:rsidRPr="00CD423A">
      <w:rPr>
        <w:rFonts w:ascii="Times New Roman" w:hAnsi="Times New Roman"/>
        <w:color w:val="000000"/>
        <w:sz w:val="18"/>
        <w:szCs w:val="18"/>
      </w:rPr>
      <w:tab/>
    </w:r>
    <w:r w:rsidR="00FA0661" w:rsidRPr="00CD423A">
      <w:rPr>
        <w:rFonts w:ascii="Times New Roman" w:hAnsi="Times New Roman"/>
        <w:color w:val="000000"/>
        <w:sz w:val="18"/>
        <w:szCs w:val="18"/>
      </w:rPr>
      <w:tab/>
    </w:r>
    <w:r w:rsidR="009E3813" w:rsidRPr="00CD423A">
      <w:rPr>
        <w:rFonts w:ascii="Times New Roman" w:hAnsi="Times New Roman"/>
        <w:color w:val="000000"/>
        <w:sz w:val="18"/>
        <w:szCs w:val="18"/>
      </w:rPr>
      <w:tab/>
    </w:r>
    <w:r w:rsidR="009E3813" w:rsidRPr="00CD423A">
      <w:rPr>
        <w:rFonts w:ascii="Times New Roman" w:hAnsi="Times New Roman"/>
        <w:color w:val="000000"/>
        <w:sz w:val="18"/>
        <w:szCs w:val="18"/>
      </w:rPr>
      <w:tab/>
    </w:r>
    <w:r w:rsidR="009E3813" w:rsidRPr="00CD423A">
      <w:rPr>
        <w:rFonts w:ascii="Times New Roman" w:hAnsi="Times New Roman"/>
        <w:color w:val="000000"/>
        <w:sz w:val="18"/>
        <w:szCs w:val="18"/>
      </w:rPr>
      <w:tab/>
    </w:r>
    <w:r w:rsidRPr="00CD423A">
      <w:rPr>
        <w:rFonts w:ascii="Times New Roman" w:hAnsi="Times New Roman"/>
        <w:color w:val="000000"/>
        <w:sz w:val="18"/>
        <w:szCs w:val="18"/>
      </w:rPr>
      <w:t>Módosítás érvénybe lép: 202</w:t>
    </w:r>
    <w:r w:rsidR="00E62751">
      <w:rPr>
        <w:rFonts w:ascii="Times New Roman" w:hAnsi="Times New Roman"/>
        <w:color w:val="000000"/>
        <w:sz w:val="18"/>
        <w:szCs w:val="18"/>
      </w:rPr>
      <w:t>5.</w:t>
    </w:r>
    <w:r w:rsidR="00657EE5">
      <w:rPr>
        <w:rFonts w:ascii="Times New Roman" w:hAnsi="Times New Roman"/>
        <w:color w:val="000000"/>
        <w:sz w:val="18"/>
        <w:szCs w:val="18"/>
      </w:rPr>
      <w:t>12.16.</w:t>
    </w:r>
  </w:p>
  <w:p w14:paraId="33E7D28D" w14:textId="77777777" w:rsidR="00B75435" w:rsidRPr="00FA54C4" w:rsidRDefault="00B75435" w:rsidP="00B75435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right"/>
      <w:rPr>
        <w:rFonts w:ascii="Times New Roman" w:hAnsi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238E1F2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F4022A8"/>
    <w:multiLevelType w:val="hybridMultilevel"/>
    <w:tmpl w:val="F89E5B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504350A1"/>
    <w:multiLevelType w:val="hybridMultilevel"/>
    <w:tmpl w:val="D7F461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17AAA"/>
    <w:multiLevelType w:val="hybridMultilevel"/>
    <w:tmpl w:val="20805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1585C"/>
    <w:multiLevelType w:val="hybridMultilevel"/>
    <w:tmpl w:val="F962B08C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5E92D0B"/>
    <w:multiLevelType w:val="hybridMultilevel"/>
    <w:tmpl w:val="997A85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363D8"/>
    <w:multiLevelType w:val="hybridMultilevel"/>
    <w:tmpl w:val="1EDADC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148CD"/>
    <w:multiLevelType w:val="hybridMultilevel"/>
    <w:tmpl w:val="4C0489A0"/>
    <w:lvl w:ilvl="0" w:tplc="040E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2A6"/>
    <w:rsid w:val="00011031"/>
    <w:rsid w:val="00032998"/>
    <w:rsid w:val="00035137"/>
    <w:rsid w:val="00066A30"/>
    <w:rsid w:val="00077B07"/>
    <w:rsid w:val="000B5209"/>
    <w:rsid w:val="000D255B"/>
    <w:rsid w:val="000E70DF"/>
    <w:rsid w:val="000F32CA"/>
    <w:rsid w:val="00104E8C"/>
    <w:rsid w:val="00105974"/>
    <w:rsid w:val="00111785"/>
    <w:rsid w:val="00111B02"/>
    <w:rsid w:val="00125AC0"/>
    <w:rsid w:val="00135063"/>
    <w:rsid w:val="00196E51"/>
    <w:rsid w:val="00203074"/>
    <w:rsid w:val="00211509"/>
    <w:rsid w:val="002308FA"/>
    <w:rsid w:val="00240BD2"/>
    <w:rsid w:val="002429F5"/>
    <w:rsid w:val="00251C39"/>
    <w:rsid w:val="0029722F"/>
    <w:rsid w:val="002D5453"/>
    <w:rsid w:val="002D75B4"/>
    <w:rsid w:val="002F55CA"/>
    <w:rsid w:val="00306CD1"/>
    <w:rsid w:val="00313031"/>
    <w:rsid w:val="003433A2"/>
    <w:rsid w:val="00347257"/>
    <w:rsid w:val="00350551"/>
    <w:rsid w:val="00354D6A"/>
    <w:rsid w:val="0037116F"/>
    <w:rsid w:val="00383BD8"/>
    <w:rsid w:val="0039280F"/>
    <w:rsid w:val="003C6A6B"/>
    <w:rsid w:val="00422E1A"/>
    <w:rsid w:val="00423510"/>
    <w:rsid w:val="00437B21"/>
    <w:rsid w:val="004878A9"/>
    <w:rsid w:val="004B1737"/>
    <w:rsid w:val="004B3915"/>
    <w:rsid w:val="004E7DAF"/>
    <w:rsid w:val="00522EC0"/>
    <w:rsid w:val="0053364B"/>
    <w:rsid w:val="005367C7"/>
    <w:rsid w:val="00536F44"/>
    <w:rsid w:val="00590786"/>
    <w:rsid w:val="00595C88"/>
    <w:rsid w:val="005B1CF7"/>
    <w:rsid w:val="005C300F"/>
    <w:rsid w:val="005D1F95"/>
    <w:rsid w:val="005D7A55"/>
    <w:rsid w:val="005F72C1"/>
    <w:rsid w:val="0060373C"/>
    <w:rsid w:val="006042E1"/>
    <w:rsid w:val="00652001"/>
    <w:rsid w:val="00657EE5"/>
    <w:rsid w:val="00684ADC"/>
    <w:rsid w:val="0068795B"/>
    <w:rsid w:val="00692752"/>
    <w:rsid w:val="006B6D2C"/>
    <w:rsid w:val="006B7CDA"/>
    <w:rsid w:val="006C1C19"/>
    <w:rsid w:val="006C2AED"/>
    <w:rsid w:val="006D6A64"/>
    <w:rsid w:val="006D765D"/>
    <w:rsid w:val="00706EE4"/>
    <w:rsid w:val="00712FF4"/>
    <w:rsid w:val="00737D30"/>
    <w:rsid w:val="007420B0"/>
    <w:rsid w:val="007622CF"/>
    <w:rsid w:val="00766200"/>
    <w:rsid w:val="00770F79"/>
    <w:rsid w:val="00792FF9"/>
    <w:rsid w:val="0079385E"/>
    <w:rsid w:val="0079773D"/>
    <w:rsid w:val="007A39E5"/>
    <w:rsid w:val="007C0C71"/>
    <w:rsid w:val="007D2AF3"/>
    <w:rsid w:val="007D3810"/>
    <w:rsid w:val="007E3853"/>
    <w:rsid w:val="007E5C59"/>
    <w:rsid w:val="00805D1B"/>
    <w:rsid w:val="00810C2D"/>
    <w:rsid w:val="008214AF"/>
    <w:rsid w:val="00824CAD"/>
    <w:rsid w:val="0083461A"/>
    <w:rsid w:val="008B4998"/>
    <w:rsid w:val="008B5C4C"/>
    <w:rsid w:val="008E60D6"/>
    <w:rsid w:val="008E73EB"/>
    <w:rsid w:val="00904BA3"/>
    <w:rsid w:val="00912A3F"/>
    <w:rsid w:val="00915EB0"/>
    <w:rsid w:val="00924E66"/>
    <w:rsid w:val="00966746"/>
    <w:rsid w:val="00972E2C"/>
    <w:rsid w:val="00981969"/>
    <w:rsid w:val="00986285"/>
    <w:rsid w:val="009929BE"/>
    <w:rsid w:val="009D3F74"/>
    <w:rsid w:val="009E2744"/>
    <w:rsid w:val="009E3813"/>
    <w:rsid w:val="009F1F29"/>
    <w:rsid w:val="009F294F"/>
    <w:rsid w:val="00A0253A"/>
    <w:rsid w:val="00A21178"/>
    <w:rsid w:val="00A24BD9"/>
    <w:rsid w:val="00A5181B"/>
    <w:rsid w:val="00A634BF"/>
    <w:rsid w:val="00A872A6"/>
    <w:rsid w:val="00AB7ADE"/>
    <w:rsid w:val="00AE2EC2"/>
    <w:rsid w:val="00AF413B"/>
    <w:rsid w:val="00AF60B1"/>
    <w:rsid w:val="00B1075E"/>
    <w:rsid w:val="00B46A7E"/>
    <w:rsid w:val="00B603C8"/>
    <w:rsid w:val="00B6717B"/>
    <w:rsid w:val="00B71177"/>
    <w:rsid w:val="00B752E7"/>
    <w:rsid w:val="00B75435"/>
    <w:rsid w:val="00BB00BC"/>
    <w:rsid w:val="00BB163F"/>
    <w:rsid w:val="00BB2C05"/>
    <w:rsid w:val="00BB7F85"/>
    <w:rsid w:val="00BC269E"/>
    <w:rsid w:val="00BD01A8"/>
    <w:rsid w:val="00BE7622"/>
    <w:rsid w:val="00C15950"/>
    <w:rsid w:val="00C46D79"/>
    <w:rsid w:val="00C47B52"/>
    <w:rsid w:val="00C965E0"/>
    <w:rsid w:val="00CB29B2"/>
    <w:rsid w:val="00CB2A5C"/>
    <w:rsid w:val="00CD423A"/>
    <w:rsid w:val="00CE03F4"/>
    <w:rsid w:val="00CE1EAC"/>
    <w:rsid w:val="00CE5BE1"/>
    <w:rsid w:val="00D05A7B"/>
    <w:rsid w:val="00D11686"/>
    <w:rsid w:val="00D13E98"/>
    <w:rsid w:val="00D151B7"/>
    <w:rsid w:val="00D277E8"/>
    <w:rsid w:val="00D337C8"/>
    <w:rsid w:val="00D33BB9"/>
    <w:rsid w:val="00D44A29"/>
    <w:rsid w:val="00D46208"/>
    <w:rsid w:val="00D758E7"/>
    <w:rsid w:val="00D80722"/>
    <w:rsid w:val="00D828D3"/>
    <w:rsid w:val="00D963C9"/>
    <w:rsid w:val="00DD6739"/>
    <w:rsid w:val="00E54DE4"/>
    <w:rsid w:val="00E62751"/>
    <w:rsid w:val="00E652E6"/>
    <w:rsid w:val="00E85659"/>
    <w:rsid w:val="00E94EA3"/>
    <w:rsid w:val="00EC16D4"/>
    <w:rsid w:val="00EC4093"/>
    <w:rsid w:val="00ED4496"/>
    <w:rsid w:val="00EE2A8A"/>
    <w:rsid w:val="00EE43EA"/>
    <w:rsid w:val="00EF613A"/>
    <w:rsid w:val="00F04252"/>
    <w:rsid w:val="00F15985"/>
    <w:rsid w:val="00F16446"/>
    <w:rsid w:val="00F50E7C"/>
    <w:rsid w:val="00F77C4B"/>
    <w:rsid w:val="00FA0661"/>
    <w:rsid w:val="00FA54C4"/>
    <w:rsid w:val="00FA79A5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7566551B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2EC0"/>
    <w:pPr>
      <w:spacing w:after="0" w:line="240" w:lineRule="auto"/>
    </w:pPr>
    <w:rPr>
      <w:rFonts w:ascii="Calibri" w:eastAsia="Calibri" w:hAnsi="Calibri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paragraph" w:styleId="Listaszerbekezds">
    <w:name w:val="List Paragraph"/>
    <w:basedOn w:val="Norml"/>
    <w:uiPriority w:val="34"/>
    <w:qFormat/>
    <w:rsid w:val="00522EC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22EC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522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684ADC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34B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34BF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Bódi Nikoletta</cp:lastModifiedBy>
  <cp:revision>42</cp:revision>
  <cp:lastPrinted>2024-08-27T12:54:00Z</cp:lastPrinted>
  <dcterms:created xsi:type="dcterms:W3CDTF">2024-08-27T07:44:00Z</dcterms:created>
  <dcterms:modified xsi:type="dcterms:W3CDTF">2026-02-10T13:22:00Z</dcterms:modified>
</cp:coreProperties>
</file>